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19" w:rsidRPr="004B2019" w:rsidRDefault="00EB4293" w:rsidP="004B2019">
      <w:pPr>
        <w:jc w:val="center"/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938963"/>
            <wp:effectExtent l="0" t="0" r="6350" b="0"/>
            <wp:docPr id="2" name="Рисунок 2" descr="C:\Users\ОГЭ инф\Desktop\программы 22-23\WhatsApp Image 2022-11-28 at 13.58.23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программы 22-23\WhatsApp Image 2022-11-28 at 13.58.23 (1)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3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2019" w:rsidRPr="004B2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 по русскому языку для 11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составлена на основе примерной программы и авторской программы по русскому языку для 10-11 классов.  Базовый и профильный уровень.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2009</w:t>
      </w:r>
      <w:r w:rsidRPr="004B2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(см. указанный сборник, стр. 11) и </w:t>
      </w:r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реализована</w:t>
      </w:r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учебнике Русский язык. 10-11 классы. Учебник для общеобразовательных учреждений.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ООО «ТИД «Русское слово - РС», 2011.</w:t>
      </w:r>
    </w:p>
    <w:p w:rsidR="004B2019" w:rsidRDefault="004B2019" w:rsidP="004B201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834C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азработана</w:t>
      </w:r>
      <w:proofErr w:type="gramEnd"/>
      <w:r w:rsidRPr="00834C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основании следующих нормативных документов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B2019" w:rsidRPr="00834C41" w:rsidRDefault="004B2019" w:rsidP="004B201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C41">
        <w:rPr>
          <w:rFonts w:ascii="Times New Roman" w:eastAsia="Calibri" w:hAnsi="Times New Roman" w:cs="Times New Roman"/>
          <w:sz w:val="24"/>
          <w:szCs w:val="24"/>
        </w:rPr>
        <w:t>-  Федеральным законом Российской Федерации от 29 декабря 2012 г. №273-ФЗ «Об обр</w:t>
      </w:r>
      <w:r>
        <w:rPr>
          <w:rFonts w:ascii="Times New Roman" w:eastAsia="Calibri" w:hAnsi="Times New Roman" w:cs="Times New Roman"/>
          <w:sz w:val="24"/>
          <w:szCs w:val="24"/>
        </w:rPr>
        <w:t>азовании в Российской Федерации.</w:t>
      </w:r>
    </w:p>
    <w:p w:rsidR="004B2019" w:rsidRPr="00834C41" w:rsidRDefault="004B2019" w:rsidP="004B20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4C41">
        <w:rPr>
          <w:rFonts w:ascii="Times New Roman" w:eastAsia="Calibri" w:hAnsi="Times New Roman" w:cs="Times New Roman"/>
          <w:sz w:val="24"/>
          <w:szCs w:val="24"/>
        </w:rPr>
        <w:t xml:space="preserve">          -  Приказом МО и Н РФ от 17 декабря 2010г.№1897 «Об утверждении федерального государственного образовательного стандарт</w:t>
      </w:r>
      <w:r>
        <w:rPr>
          <w:rFonts w:ascii="Times New Roman" w:eastAsia="Calibri" w:hAnsi="Times New Roman" w:cs="Times New Roman"/>
          <w:sz w:val="24"/>
          <w:szCs w:val="24"/>
        </w:rPr>
        <w:t>а основного общего образования».</w:t>
      </w:r>
    </w:p>
    <w:p w:rsidR="004B2019" w:rsidRPr="00834C41" w:rsidRDefault="004B2019" w:rsidP="004B2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Учебного плана МБОУ  «</w:t>
      </w:r>
      <w:proofErr w:type="spellStart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</w:t>
      </w:r>
      <w:r w:rsidR="00EB42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инская</w:t>
      </w:r>
      <w:proofErr w:type="spellEnd"/>
      <w:r w:rsidR="00EB4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 №2» на 2022 – 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4B2019" w:rsidRPr="00834C41" w:rsidRDefault="004B2019" w:rsidP="004B2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-У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става МБОУ «</w:t>
      </w:r>
      <w:proofErr w:type="spellStart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</w:t>
      </w:r>
      <w:proofErr w:type="spellEnd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общеобразовательная школа №2».</w:t>
      </w:r>
    </w:p>
    <w:p w:rsidR="004B2019" w:rsidRPr="00834C41" w:rsidRDefault="004B2019" w:rsidP="004B20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римерной программы по учебным предметам.  Русский язык. 5-9 классы: проект.-3-е изд., </w:t>
      </w:r>
      <w:proofErr w:type="spellStart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–(Стандарты второго поколения).</w:t>
      </w:r>
    </w:p>
    <w:p w:rsidR="004B2019" w:rsidRPr="004B2019" w:rsidRDefault="004B2019" w:rsidP="004B201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Федерального п</w:t>
      </w:r>
      <w:r w:rsidR="00EB429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еречня учебников на 2022-2023</w:t>
      </w:r>
      <w:bookmarkStart w:id="0" w:name="_GoBack"/>
      <w:bookmarkEnd w:id="0"/>
      <w:r w:rsidRPr="00834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4B2019" w:rsidRPr="004B2019" w:rsidRDefault="004B2019" w:rsidP="004B20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авторской программы мотивирован тем, что она 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-рекомендована Министерством образования РФ для общеобразовательных классов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соответствует стандарту основного общего образования по русскому языку, социальному заказу родителей;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построена с учётом принципов системности, научности, доступности и преемственности;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способствует развитию коммуникативной компетенции учащихся;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обеспечивает условия для реализации практической направленности, учитывает возрастную психологию учащихся. 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предназначена для изучения русского языка на базовом уровне.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по авторской программе – 34. Количество часов по учебному плану школы –  3 часа в неделю (не более 102 часов). При составлении рабочей программы базового уровня использовалась книга данного УМК: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А. Мещерина. Тематическое и поурочное планир</w:t>
      </w:r>
      <w:r w:rsidR="00E9529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к учебнику «Русский язык. 10-11 классы»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(авторы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Базовый уровень. Профильный уровень. М.: ООО «ТИД «Русское слово – РС», 2011,  предполагает 102 часа на изучение русского языка в 11 классе. 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11А – универсальный класс,  где обучаются дети со средней мотивацией, средними знаниями по предмету. В связи с этим уделяется больше времени на  изучение теоретических тем, на закрепление теории на практике. С целью подготовки учащихся к ЕГЭ продумана система практических и контрольных работ, включающих задания </w:t>
      </w:r>
      <w:r w:rsidRPr="004B20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201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частей  в 11 классе, комплексный анализ текста, работу со средствами художественной выразительности, различные виды лингвистического анализа. Особое место отводится синтаксическому разбору, </w:t>
      </w: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демонстрирующему структуру предложения, так как ошибки, связанные с пониманием структуры, являются типичными и распространёнными на ЕГЭ. Кроме того, с этим связано и большое количество пунктуационных ошибок в работах учащихся. Планируется после каждой диагностической и контрольной работы проводить как индивидуальную, так и коллективную работу над ошибками. Считаю целесообразным возвращаться к таким изученным в 10 классе темам, как "Орфоэпия", «Лексика», "Морфология", так как учащиеся традиционно плохо выполняют задания, посвящённые произношению слов и определению частей речи, значения слов.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даёт возможность повысить орфографическую и пунктуационную грамотность, расширить лингвистический кругозор выпускников средней школы, уделить должное внимание формированию коммуникативной, языковой и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учащихся. Основное внимание уделяется грамматике, орфографии и пунктуации в их взаимосвязи и взаимодействии. 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 обучения</w:t>
      </w:r>
    </w:p>
    <w:p w:rsidR="004B2019" w:rsidRPr="004B2019" w:rsidRDefault="004B2019" w:rsidP="004B20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4B2019" w:rsidRPr="004B2019" w:rsidRDefault="004B2019" w:rsidP="004B20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4B2019" w:rsidRPr="004B2019" w:rsidRDefault="004B2019" w:rsidP="004B20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4B2019" w:rsidRPr="004B2019" w:rsidRDefault="004B2019" w:rsidP="004B20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Основное содержание программы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словосочетаний. Виды синтаксической связи. 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словосочетания.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предложении. Классификация предложений. Предложения простые и сложные.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Простое предложение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 составные предложения. Главные члены предложения. Тире между подлежащим и сказуемым. Распространенные и нераспространенные предложения. Второстепенные члены предложения. Полные и неполные предложения. Тире в неполном предложении. Соедини тельное тире. Интонационное тире.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Порядок слов в простом предложении. Инверсия.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Синонимия разных типов простого предложения.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Простое осложненное предложение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разбор простого предложения.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Однородные члены предложения. 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Обобщающие слова при однородных членах. Знаки препинания при обобщающих словах.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Обособленные члены предложения. Знаки препинания при обособленных членах предложения. Обособленные и необособленные </w:t>
      </w:r>
      <w:proofErr w:type="spellStart"/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деления</w:t>
      </w:r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Параллельные синтаксические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препинания при сравнительном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обороте.Знаки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препинания при словах и конструкциях, грамматически не связанных с предложением. 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междометиях. Утвердительные, отрицательные, вопросительно-восклицательные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ложное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предложениеПонятие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сложном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предложении.Знаки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препинания в сложносочиненном предложении. Синтаксический разбор сложносочиненного предложения.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сложноподчиненном предложении с одним придаточным. Синтаксический разбор сложноподчиненного предложения с одним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придаточным</w:t>
      </w:r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препинания в сложноподчиненном предложении с несколькими придаточными. Синтаксический разбор сложноподчиненного предложения с несколькими придаточными.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Период. Знаки препинания в периоде.   Синонимия разных типов сложного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редложения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чужой речью    Способы передачи чужой речи. Знаки препинания при прямой речи. Знаки препинания при диалоге. Знаки препинания при  цитатах.     Употребление знаков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препинанияСочетание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Авторская пунктуация.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РЕЧИ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речи как раздел науки о языке, изучающий правильность и чистоту речи.      Правильность речи.</w:t>
      </w: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Требования к уровню подготовки учащихся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русского языка на базовом уровне совершенствуются и развиваются следующие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умения:</w:t>
      </w:r>
    </w:p>
    <w:p w:rsidR="004B2019" w:rsidRPr="004B2019" w:rsidRDefault="004B2019" w:rsidP="004B201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(владение всеми видами речевой деятельности и основой культуры устной и письменной речи);</w:t>
      </w:r>
    </w:p>
    <w:p w:rsidR="004B2019" w:rsidRPr="004B2019" w:rsidRDefault="004B2019" w:rsidP="004B201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</w:t>
      </w:r>
      <w:proofErr w:type="gram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(умение осуществлять библиографический поиск, извлекать информацию, умение работать с текстом);</w:t>
      </w:r>
    </w:p>
    <w:p w:rsidR="004B2019" w:rsidRPr="004B2019" w:rsidRDefault="004B2019" w:rsidP="004B201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организационные (умение формулировать цель деятельности, планировать и осуществлять ее).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изучения русского языка ученик должен знать/понимать:</w:t>
      </w:r>
    </w:p>
    <w:p w:rsidR="004B2019" w:rsidRPr="004B2019" w:rsidRDefault="004B2019" w:rsidP="004B201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языка и истории, культуры русского народа;</w:t>
      </w:r>
    </w:p>
    <w:p w:rsidR="004B2019" w:rsidRPr="004B2019" w:rsidRDefault="004B2019" w:rsidP="004B201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4B2019" w:rsidRPr="004B2019" w:rsidRDefault="004B2019" w:rsidP="004B201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единицы языка, их признаки;</w:t>
      </w:r>
    </w:p>
    <w:p w:rsidR="004B2019" w:rsidRPr="004B2019" w:rsidRDefault="004B2019" w:rsidP="004B201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орфоэпические, лексические, грамматические, орфографические и пунктуационные нормы современного литературного языка, нормы речевого поведения;</w:t>
      </w:r>
    </w:p>
    <w:p w:rsidR="004B2019" w:rsidRPr="004B2019" w:rsidRDefault="004B2019" w:rsidP="004B20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речевой самоконтроль, оценивать устные и письменные высказывания с точки зрения языкового оформления;</w:t>
      </w:r>
    </w:p>
    <w:p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лингвистический анализ текстов различных стилей;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чтение</w:t>
      </w:r>
    </w:p>
    <w:p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виды чтения;</w:t>
      </w:r>
    </w:p>
    <w:p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необходимую информацию из различных источников; говорение и письмо</w:t>
      </w:r>
    </w:p>
    <w:p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монологические и диалогические высказывания различных типов и жанров;</w:t>
      </w:r>
    </w:p>
    <w:p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практике речевого общения основные орфоэпические, лексические, грамматические нормы современного русского языка;</w:t>
      </w:r>
    </w:p>
    <w:p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поведения;</w:t>
      </w:r>
    </w:p>
    <w:p w:rsidR="004B2019" w:rsidRPr="004B2019" w:rsidRDefault="004B2019" w:rsidP="004B2019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основные, а также приобретенные приемы информационной переработки устного и письменного текста.</w:t>
      </w: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Календарно-тематическое планирование</w:t>
      </w: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6"/>
        <w:gridCol w:w="4961"/>
        <w:gridCol w:w="992"/>
        <w:gridCol w:w="851"/>
      </w:tblGrid>
      <w:tr w:rsidR="004B2019" w:rsidRPr="004B2019" w:rsidTr="004B2019">
        <w:trPr>
          <w:trHeight w:val="974"/>
        </w:trPr>
        <w:tc>
          <w:tcPr>
            <w:tcW w:w="567" w:type="dxa"/>
            <w:vMerge w:val="restart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506" w:type="dxa"/>
            <w:vMerge w:val="restart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и тем</w:t>
            </w:r>
          </w:p>
        </w:tc>
        <w:tc>
          <w:tcPr>
            <w:tcW w:w="4961" w:type="dxa"/>
            <w:vMerge w:val="restart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843" w:type="dxa"/>
            <w:gridSpan w:val="2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</w:p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rPr>
          <w:trHeight w:val="707"/>
        </w:trPr>
        <w:tc>
          <w:tcPr>
            <w:tcW w:w="567" w:type="dxa"/>
            <w:vMerge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vMerge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4B2019" w:rsidRPr="004B2019" w:rsidTr="004B2019">
        <w:tc>
          <w:tcPr>
            <w:tcW w:w="567" w:type="dxa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№1. Введение (1 час)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русской пунктуации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П.65, упр.327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rPr>
          <w:trHeight w:val="1585"/>
        </w:trPr>
        <w:tc>
          <w:tcPr>
            <w:tcW w:w="567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2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№2. Словосочетание (4+1Р=5 часов)</w:t>
            </w:r>
          </w:p>
          <w:p w:rsidR="004B2019" w:rsidRPr="004B2019" w:rsidRDefault="004B2019" w:rsidP="004B20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как синтаксическая единица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П.66, упр.328, задания на карточках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синтаксической связи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П.67, 329. 331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4Р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Закончить вступление к сочинению.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контрольный диктант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работу над ошибками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диктанта и  сочинений. Работа над ошибками.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 речевых и грам. ошибок. 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№3. Простое предложение (16 часов)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предложении. Классификация предложений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Привести примеры из худ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итературы на разные виды синтаксической связи предложений в тексте. Подобрать 5 простых и 5 сложных предложений.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высказывания и эмоциональной окраске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П.69-70, </w:t>
            </w:r>
          </w:p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Упр.336, 337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утвердительные и отрицательные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П.71, упр.339, 340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1)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Разобрать индивидуально ошибки в работе.</w:t>
            </w:r>
            <w:r w:rsidR="00E9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задания на карточках.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2)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1,2, Написать начало сочинения, определить проблемы текстов.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rPr>
          <w:trHeight w:val="63"/>
        </w:trPr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Грамматическая основа предложения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proofErr w:type="gramEnd"/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П.73, упр.346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Двусоставные и односоставные предложения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П.72, упр.342, 343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Двусоставные и односоставные предложения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>Выписать примеры односоставных предложений из худ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>роизведений.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выражения подлежащего и сказуемого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П.72, упр.343, выписать примеры по таблице из худ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итературы.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П.73, упр.346, выписать примеры из худ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тест.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Распространённые и нераспространённые предложения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П.74, упр.349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Полные и неполные предложения. Тире в неполном предложении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П.75, 76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простого неосложнённого предложения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теорию по простому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предложению.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в простом предложении. Урок-семинар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П.77, упр.356, 357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№4. Предложения с однородными членами(9+2Р=11 часов)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П.78, упр.359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П.79, упр.36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формата ЕГЭ (часть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тест вариант5,6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формата ЕГЭ (часть 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сочинение (част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однородных и неоднородных определениях и приложениях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П.80, 81, упр.366, 370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проверочной работы (тест)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«Однородные члены предложения»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однородных членах, соединённых неповторяющимися союзами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П.82, упр.372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однородных членах, соединённых повторяющимися и парными союзами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П.83, упр.375, 376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31Р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сочинение по варианту 9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32Р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сочинение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П.84, упр.412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№5. Предложения с обособленными членами предложения (17 часов)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и необособленные определения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П.85, упр.416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и необособленные определения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Выписать примеры из худ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E9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итературы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и необособленные определения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уроку написания сочинения (ЕГЭ)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С.272, упр.388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приложения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П.86, упр.392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приложения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П.86, упр.394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Разобрать ошибки.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обстоятельства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П.87, упр.398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Обособленные дополнения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П.88, упр.402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Уточняющие, пояснительные и присоединительные члены 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П.89, упр.403, 404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теорию о сравнительных оборотах.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сравнительных оборотах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П.90, упр.412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формата ЕГЭ (часть А) Итоговая контрольная работа за 1 полугодие.</w:t>
            </w:r>
          </w:p>
        </w:tc>
        <w:tc>
          <w:tcPr>
            <w:tcW w:w="4961" w:type="dxa"/>
          </w:tcPr>
          <w:p w:rsidR="004B2019" w:rsidRPr="004B2019" w:rsidRDefault="004B2019" w:rsidP="00E9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задание В8 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rPr>
          <w:trHeight w:val="835"/>
        </w:trPr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формата ЕГЭ (часть В)</w:t>
            </w:r>
          </w:p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типы ошибок.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проверочной работы (тест и сочинение)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правила постановки запятой перед союзом как.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Пунктуационные капризы союза КАК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П.90, упр.411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дополнит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адания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№6. Вводные слова и обращения (7+2Р=9 часов)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51Р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Подумать об аргументах к сочинению по исходной теме.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52Р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«Обращение»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обращениях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П.91, упр.414-415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 и вставные конструкции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П.92, упр.420, 421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 и вставные конструкции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П.92, упр.425, 426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>Междометия. Утвердительные, отрицательные, вопросительно-восклицательные слова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П.93, упр.428, 430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простого осложнённого предложения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П.92, 93, упр.431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Урок-зачёт по теме "Простое предложение"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Упр.432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работу над ошибками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№7. Сложное предложение (17 часов)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сложном предложении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П.94, упр.434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ССП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П.95, упр.436, 437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сложносочиненного предложения.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С.316-317, </w:t>
            </w:r>
            <w:proofErr w:type="spellStart"/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445 (1в.-1ч., 2в-2ч.)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А)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орфограмму « н, </w:t>
            </w:r>
            <w:proofErr w:type="spell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частях речи»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А)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СПП. Виды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  <w:proofErr w:type="gramEnd"/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П.96, упр.446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СПП с одним придаточным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П.96, упр.448, 449-подготовить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проверочной  работы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Упр.451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СПП с несколькими придаточными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П.97, упр.452, 453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сложноподчиненного предложения с несколькими придаточными.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Упр.454, выписать из худ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итературы примеры СПП с несколькими придаточными.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СБП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П.98, упр.456</w:t>
            </w:r>
          </w:p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2019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Выучить правила 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СБП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П.98, упр458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предложения с разными видами связи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П.99,100, упр.470, 472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сложного предложения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Упр.474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Период. Знаки препинания в периоде.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П.99, упр.469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формата ЕГЭ (часть А)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«Виды связи слов в словосочетании»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формата ЕГЭ (часть В)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написанию сочинения (часть С)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№8. Способы передачи чужой речи (8+2Р=10 часов)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передачи чужой речи. Знаки препинания при прямой речи</w:t>
            </w:r>
          </w:p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П.101, 102, упр.475, 477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 письменной  работы 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«Диалог», упр.480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при диалоге и цитатах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П.103, упр.481, п.104, упр484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знаков препинания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П.105, упр.487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81Р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формата ЕГЭ 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Подобрать литературные аргументы  к тематическому блоку «Общество и политика»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82Р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формата ЕГЭ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тему «Авторские знаки препинания»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Факультативные знаки препинания. Авторская пунктуация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П.107, 106, упр.489</w:t>
            </w:r>
          </w:p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орфограмму «правописание НЕ с разными частями речи»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практикум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С.356, упр.494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Урок-зачёт по теме "Сложное предложение"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контрольной работе по всему разделу «Синтаксис и пунктуация». Упр.495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работу над ошибками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№9. Язык и речь (16 часов)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речь. Правильность русской речи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П.108, упр.512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норм литературного языка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П.110, упр.514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хорошей речи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П.109, упр.513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А)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выполнению заданий (</w:t>
            </w:r>
            <w:proofErr w:type="spell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частьВ</w:t>
            </w:r>
            <w:proofErr w:type="spellEnd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91К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работы формата ЕГЭ (часть В)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стили речи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Стилистика как раздел науки о языке. Функциональные стили. Классификация функциональных стилей.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П.112, упр.519, тезисы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Подготовиться к написанию сочинения 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 (тематический блок – социальные проблемы)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публицистический стиль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П.114, упр.528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rPr>
          <w:trHeight w:val="676"/>
        </w:trPr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П.113, упр.525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Разговорный стиль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П.115, упр.532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стиль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П.116, упр.534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Функционально-смысловые типы речи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Упр.544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текста. Главная информация текста. Консультация</w:t>
            </w:r>
            <w:proofErr w:type="gramStart"/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анализ текста (на карточках)</w:t>
            </w:r>
          </w:p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  <w:shd w:val="clear" w:color="auto" w:fill="auto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к экзамену</w:t>
            </w:r>
          </w:p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lang w:eastAsia="ru-RU"/>
              </w:rPr>
              <w:t>Вспомнить классификацию ошибок, допускаемых уч-ся на ЕГЭ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ошибки ЕГЭ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сдаче ЕГЭ</w:t>
            </w: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019" w:rsidRPr="004B2019" w:rsidTr="004B2019">
        <w:tc>
          <w:tcPr>
            <w:tcW w:w="567" w:type="dxa"/>
          </w:tcPr>
          <w:p w:rsidR="004B2019" w:rsidRPr="004B2019" w:rsidRDefault="004B2019" w:rsidP="004B2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20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 102 часа</w:t>
            </w:r>
          </w:p>
        </w:tc>
        <w:tc>
          <w:tcPr>
            <w:tcW w:w="496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4B2019" w:rsidRPr="004B2019" w:rsidRDefault="004B2019" w:rsidP="004B2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2019" w:rsidRPr="004B2019" w:rsidRDefault="004B2019" w:rsidP="004B20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Перечень программно-методического обеспечения</w:t>
      </w:r>
    </w:p>
    <w:p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язык. 10-11 классы: программа курса /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Русское слово, 2010.</w:t>
      </w:r>
    </w:p>
    <w:p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язык. 10-11 классы: книга для учителя /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Русское слово, 2009.</w:t>
      </w:r>
    </w:p>
    <w:p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язык. 10-11 классы. Базовый уровень. Профильный уровень: тематическое и поурочное планирование /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Русское слово, 2009.</w:t>
      </w:r>
    </w:p>
    <w:p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язык. ЕГЭ: учебное пособие / Н. Г.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Русское слово, 2008.</w:t>
      </w:r>
    </w:p>
    <w:p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Н.А.Сенина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А.Г.Нарушевич</w:t>
      </w:r>
      <w:proofErr w:type="spellEnd"/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Сочинение на ЕГЭ. Курс интенсивной подготовки. Ростов-на-Дону: Легион-М, 2011.</w:t>
      </w:r>
    </w:p>
    <w:p w:rsidR="004B2019" w:rsidRPr="004B2019" w:rsidRDefault="004B2019" w:rsidP="004B20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01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институт педагогических измерений. Русский язык. Решение сложных заданий.- М.: Интеллект-Центр, 2010.</w:t>
      </w:r>
    </w:p>
    <w:p w:rsidR="004B2019" w:rsidRPr="00E95296" w:rsidRDefault="004B2019" w:rsidP="00E95296">
      <w:pPr>
        <w:ind w:left="360"/>
        <w:rPr>
          <w:rFonts w:ascii="Times New Roman" w:hAnsi="Times New Roman"/>
          <w:sz w:val="24"/>
          <w:szCs w:val="24"/>
        </w:rPr>
      </w:pPr>
    </w:p>
    <w:p w:rsidR="004B2019" w:rsidRP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Default="004B2019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E95296" w:rsidRDefault="00E95296" w:rsidP="004B2019">
      <w:pPr>
        <w:pStyle w:val="a7"/>
        <w:rPr>
          <w:rFonts w:ascii="Times New Roman" w:hAnsi="Times New Roman"/>
          <w:sz w:val="24"/>
          <w:szCs w:val="24"/>
        </w:rPr>
      </w:pPr>
    </w:p>
    <w:p w:rsidR="004B2019" w:rsidRPr="00C53DC9" w:rsidRDefault="004B2019" w:rsidP="004B201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Нормы оценки знаний, умений и навыков учащихся по русскому языку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устных ответов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знаний, умений и навыков учащихся по русскому языку.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ответа учащегося необходимо руководствоваться следящими критериями: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правильность ответа;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осознанности, понимания изученного;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речевое оформление ответа.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Развернутый ответ учащегося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 </w:t>
      </w:r>
    </w:p>
    <w:p w:rsidR="004B2019" w:rsidRPr="00C53DC9" w:rsidRDefault="004B2019" w:rsidP="004B201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учащийся: обстоятельно, с достаточной полнотой излагает текущий материал, дает правильные определения языковых понятий;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  <w:proofErr w:type="gramEnd"/>
    </w:p>
    <w:p w:rsidR="004B2019" w:rsidRPr="00C53DC9" w:rsidRDefault="004B2019" w:rsidP="004B201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 </w:t>
      </w:r>
    </w:p>
    <w:p w:rsidR="004B2019" w:rsidRPr="00C53DC9" w:rsidRDefault="004B2019" w:rsidP="004B201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учащийся обнаруживает знание и понимание основных положений данной темы, но: излагает материал недостаточно полно 7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недостаточно последовательно и допускает ошибки в языковом оформлении изложения. </w:t>
      </w:r>
      <w:proofErr w:type="gramEnd"/>
    </w:p>
    <w:p w:rsidR="004B2019" w:rsidRPr="00C53DC9" w:rsidRDefault="004B2019" w:rsidP="004B2019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учащегося, которые являются серьезным препятствием к успешному овладению последующим материалом.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Положительная оценка («5», «4», «3») может ставиться не только за единовременный ответ (когда на проверку подготовки учащегося отводится определенное время), но и за рассредоточенный во времени, то есть за сумму ответов, данных учащимся на протяжении урока.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диктантов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учащимся данного класса.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Примечание. Если диктант сопровождается грамматическим заданием, объем его может быть сокращен примерно на 10 слов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Словарный диктант может состоять из следующего количества слов: для 5 класса -10-15 слов, для 6 класса -15-20, для 7 класса - 20-25, для 8 класса - 25- 30, для 9 класса - 30-35.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бы представлены 2-3 случаями. Из изученных ранее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включаются основные; они также должны быть представлены 2-3 случаями. В целом количество проверяемых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должно превышать: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- 12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 классе - 16 различных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- 24 различных орфограмм и 10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- 24 различных орфограмм и 15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 до 5 слов с непроверяемыми написаниями, правописанию которых учащиеся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 Диктант, имеющий целью проверку подготовки учащихся по определенной теме, должен, включать основные орфограммы или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темы, а также обеспечивать выявление прочности ранее приобретенных навыков.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Итоговые диктанты,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проводимые в конце полугодия и в конце учебного года, проверяют подготовку учащихся, как правило, по всем изученным темам. При оценке диктанта исправляются, но не учитываются орфографические и пунктуационные ошибки: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правила, которые не включены в школьную программу;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еще не изученные правила;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словах с непроверяемыми написаниями, над которыми не проводилась специальная работа;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передаче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называемой авторской пунктуации.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Исправляются, но не учитываются ошибки, к которым следует отнести написания, искажающие звуковой облик слова, например: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рапотает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работает),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бупло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дупло),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(вместо земля).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негрубым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 ошибки: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исключениях из всех правил;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в написании большой буквы в составных собственных наименованиях;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в случаях слитного и раздельного написания приставок в наречиях,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об-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разованных</w:t>
      </w:r>
      <w:proofErr w:type="spellEnd"/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существительных с предлогами;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случаях, когда вместо одного знака поставлен другой;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 случаях, требующих различения не и ни (в сочетаниях не кто иной, как..., не что иное, как..., никто иной не..., ничто иное не...); </w:t>
      </w:r>
      <w:proofErr w:type="gramEnd"/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 пропуске одного из сочетающихся знаков препинания или в нарушении их последовательности.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учащегося. Отличная оценка не выставляется при наличии 3 и более исправлений. Диктант оценивается одной отметкой.</w:t>
      </w:r>
    </w:p>
    <w:p w:rsidR="004B2019" w:rsidRPr="00C53DC9" w:rsidRDefault="004B2019" w:rsidP="004B201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безошибочную работу при наличии в ней 1 негрубой орфографической или 1 негрубой пунктуационной ошибки.</w:t>
      </w:r>
    </w:p>
    <w:p w:rsidR="004B2019" w:rsidRPr="00C53DC9" w:rsidRDefault="004B2019" w:rsidP="004B201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выставляется при наличии в диктанте 2 орфографических и 2 пунктуационных ошибок, или 1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орфографической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 пунктуационных ошибок, или 4 пунктуационных при отсутствии орфографических ошибок.</w:t>
      </w:r>
    </w:p>
    <w:p w:rsidR="004B2019" w:rsidRPr="00C53DC9" w:rsidRDefault="004B2019" w:rsidP="004B201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может выставляться при 3 орфографических ошибках, если среди них есть однотипные. Оценка «3»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«3» за диктант при 5 орфографических и 4 пунктуационных ошибках. Оценка «3» может быть выставлена также при наличии 6 орфографических и 6 пунктуационных ошибок, если среди тех и других имеются по 3 однотипные ошибки. 9</w:t>
      </w:r>
    </w:p>
    <w:p w:rsidR="004B2019" w:rsidRPr="00C53DC9" w:rsidRDefault="004B2019" w:rsidP="004B201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«4» 2 орфографические ошибки,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«3» - 4 орфографические ошибки (для 5 класса - 5 орфографических ошибок), для оценки «2» - 8 орфографических ошибок.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контрольной работе, состоящей из диктанта и дополнительного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грамматического, орфографического, лексического </w:t>
      </w: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выставляются две оценки отдельно за каждый, вид работы. При оценке выполнения грамматического задания рекомендуется руководствоваться следующим:</w:t>
      </w:r>
    </w:p>
    <w:p w:rsidR="004B2019" w:rsidRPr="00C53DC9" w:rsidRDefault="004B2019" w:rsidP="004B20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 выполнил все задания.</w:t>
      </w:r>
    </w:p>
    <w:p w:rsidR="004B2019" w:rsidRPr="00C53DC9" w:rsidRDefault="004B2019" w:rsidP="004B20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правильно выполнил не менее 75% заданий. </w:t>
      </w:r>
    </w:p>
    <w:p w:rsidR="004B2019" w:rsidRPr="00C53DC9" w:rsidRDefault="004B2019" w:rsidP="004B20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 за работу, в которой правильно выполнено не менее половины заданий. </w:t>
      </w:r>
    </w:p>
    <w:p w:rsidR="004B2019" w:rsidRPr="00C53DC9" w:rsidRDefault="004B2019" w:rsidP="004B201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работу, в которой не выполнено более половины задании.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Оценка сочинений и изложений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и изложения в 5-9 классах проводятся в соответствии с требованиями раздела программы «Развитие навыков связной речи». Примерный объем текста для подробного изложения: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- 100-150 слов,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- 150-200,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- 200-250,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- 250-350,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- 350-450.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следующий примерный объем самостоятельных классных сочинений: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- 0,5-1,0 страницы,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6 классе - 1,0-1,5,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- 1,5-2,0,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- 2,0-2,5,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- 2,5-3,5.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учащихся, их общего развития и т.п.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«5»).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сочинений и изложений проверяются: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умение раскрывать тему и производить отбор языковых сре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темой и задачей высказывания;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соблюдение грамматических норм и правил правописания.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любое сочинение или изложение оценивается двумя оценками: первая ставится за его содержание и речевое оформление, вторая – за грамотность. 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содержания работы и его речевого оформления учитель руководствуется следующими критериями: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Содержание работы полностью соответствует теме.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Фактические ошибки отсутствуют.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Содержание излагается последовательно (по сформулированному плану или без него).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Достигнуто стилевое единство.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Допускается: 1 орфографическая, или 1 пунктуационная, или 1 грамматическая ошибка.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целом в работе допускается 1 недочет в содержании и 1 речевой недочет.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«4»: 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Содержание работы в основном соответствует теме (имеются незначительные отклонения от темы).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Содержание в основном достоверно, но имеются единичные фактические неточности.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Имеются незначительные нарушения последовательности в изложении мысли.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Лексический и грамматический строй речи в целом достаточно разнообразен.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Стиль работы отличается единством и достаточной выразительность.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2 орфографические и 2 пунктуационные ошибки, или 1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орфографическая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 пунктуационные ошибки, или 4 пунктуационные ошибки при отсутствии орфографических ошибок, а также 2 грамматических ошибки.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допускается не более 2 недочетов в содержании и не более 3 речевых недочетов.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«3»:</w:t>
      </w:r>
    </w:p>
    <w:p w:rsidR="004B2019" w:rsidRPr="00C53DC9" w:rsidRDefault="004B2019" w:rsidP="004B20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достоверна, в главном, но в ней нет последовательности изложения.</w:t>
      </w:r>
    </w:p>
    <w:p w:rsidR="004B2019" w:rsidRPr="00C53DC9" w:rsidRDefault="004B2019" w:rsidP="004B20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допущены существенные отклонения от темы. </w:t>
      </w:r>
    </w:p>
    <w:p w:rsidR="004B2019" w:rsidRPr="00C53DC9" w:rsidRDefault="004B2019" w:rsidP="004B20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Беден словарь и однообразны употребляемые синтаксические конструкции, встречается неправильное словоупотребление. </w:t>
      </w:r>
    </w:p>
    <w:p w:rsidR="004B2019" w:rsidRPr="00C53DC9" w:rsidRDefault="004B2019" w:rsidP="004B2019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работы не отличается единством, речь недостаточно выразительна.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4 орфографические и 4 пунктуационных ошибки,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 </w:t>
      </w:r>
      <w:proofErr w:type="gramEnd"/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«2»: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не соответствует теме.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Допущено много фактических неточностей.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Нарушено стилевое единство текста.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в работе допущено до 6 недочетов в содержании и до 7 речевых недочетов. 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Примечание: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Учителю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позволяет повысить первую оценку за сочинение на 1 балл.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обучающих работ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работы (различные виды упражнений и диктантов неконтрольного характера) оцениваются более строго, чем контрольные работы. При оценке обучающих работ учитываются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степень самостоятельности учащегося;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этап обучения;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объем работы. </w:t>
      </w:r>
    </w:p>
    <w:p w:rsidR="004B2019" w:rsidRPr="00C53DC9" w:rsidRDefault="004B2019" w:rsidP="004B201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возможные ошибки были предупреждены в ходе работы, оценки «5» и «4» ставятся только в том случае, когда учащийся не допустил ошибок или допустил, но исправил ошибку. При этом выбор одной из этих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диктанта для данного класса, для оценки «4» допустимо и 2 исправления ошибок. Первая (или первая и вторая) работа, как классная, так и домашняя, по закреплению определенного умения и навыка проверяется, но по усмотрению учителя может не оцениваться. Совершенно самостоятельно выполненные работы (без предшествовавшего анализа ошибок в классе) оцениваются по нормам для контрольных работ соответствующего или близкого вида. </w:t>
      </w:r>
    </w:p>
    <w:p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2019" w:rsidRPr="00C53DC9" w:rsidRDefault="004B2019" w:rsidP="004B201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lang w:eastAsia="ru-RU" w:bidi="ru-RU"/>
        </w:rPr>
      </w:pPr>
      <w:r w:rsidRPr="00C53DC9">
        <w:rPr>
          <w:rFonts w:ascii="Calibri" w:eastAsia="Times New Roman" w:hAnsi="Calibri" w:cs="Times New Roman"/>
          <w:sz w:val="28"/>
          <w:lang w:eastAsia="ru-RU" w:bidi="ru-RU"/>
        </w:rPr>
        <w:lastRenderedPageBreak/>
        <w:t>План корректировки тем по русскому языку.</w:t>
      </w:r>
    </w:p>
    <w:p w:rsidR="004B2019" w:rsidRPr="00C53DC9" w:rsidRDefault="004B2019" w:rsidP="004B2019">
      <w:pPr>
        <w:widowControl w:val="0"/>
        <w:autoSpaceDE w:val="0"/>
        <w:autoSpaceDN w:val="0"/>
        <w:spacing w:line="240" w:lineRule="auto"/>
        <w:rPr>
          <w:rFonts w:ascii="Calibri" w:eastAsia="Times New Roman" w:hAnsi="Calibri" w:cs="Times New Roman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4B2019" w:rsidRPr="00C53DC9" w:rsidTr="00564AD7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Пути ликвидации отставаний в программном материале</w:t>
            </w:r>
          </w:p>
        </w:tc>
      </w:tr>
      <w:tr w:rsidR="004B2019" w:rsidRPr="00C53DC9" w:rsidTr="00564AD7">
        <w:trPr>
          <w:trHeight w:val="155"/>
        </w:trPr>
        <w:tc>
          <w:tcPr>
            <w:tcW w:w="893" w:type="dxa"/>
            <w:vMerge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Сокращено, объединено</w:t>
            </w:r>
          </w:p>
        </w:tc>
      </w:tr>
      <w:tr w:rsidR="004B2019" w:rsidRPr="00C53DC9" w:rsidTr="00564AD7">
        <w:trPr>
          <w:trHeight w:val="460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530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298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334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511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511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480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491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404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298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270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473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397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4B2019" w:rsidRPr="00C53DC9" w:rsidTr="00564AD7">
        <w:trPr>
          <w:trHeight w:val="281"/>
        </w:trPr>
        <w:tc>
          <w:tcPr>
            <w:tcW w:w="893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4B2019" w:rsidRPr="00C53DC9" w:rsidRDefault="004B2019" w:rsidP="00564AD7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</w:tbl>
    <w:p w:rsidR="004B2019" w:rsidRPr="004B2019" w:rsidRDefault="004B2019" w:rsidP="004B2019">
      <w:pPr>
        <w:rPr>
          <w:rFonts w:ascii="Times New Roman" w:hAnsi="Times New Roman"/>
          <w:sz w:val="24"/>
          <w:szCs w:val="24"/>
        </w:rPr>
      </w:pPr>
    </w:p>
    <w:sectPr w:rsidR="004B2019" w:rsidRPr="004B2019" w:rsidSect="004B20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192A"/>
    <w:multiLevelType w:val="hybridMultilevel"/>
    <w:tmpl w:val="2CB6A7A8"/>
    <w:lvl w:ilvl="0" w:tplc="0C48679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43C7E15"/>
    <w:multiLevelType w:val="multilevel"/>
    <w:tmpl w:val="5A60A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769"/>
    <w:multiLevelType w:val="multilevel"/>
    <w:tmpl w:val="99B67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267801"/>
    <w:multiLevelType w:val="multilevel"/>
    <w:tmpl w:val="37C6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15F5887"/>
    <w:multiLevelType w:val="hybridMultilevel"/>
    <w:tmpl w:val="E61C6B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501A2B"/>
    <w:multiLevelType w:val="hybridMultilevel"/>
    <w:tmpl w:val="28FA6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E86E2B"/>
    <w:multiLevelType w:val="hybridMultilevel"/>
    <w:tmpl w:val="4C7EEC4E"/>
    <w:lvl w:ilvl="0" w:tplc="0C48679C">
      <w:start w:val="1"/>
      <w:numFmt w:val="bullet"/>
      <w:lvlText w:val="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8">
    <w:nsid w:val="55880D8C"/>
    <w:multiLevelType w:val="multilevel"/>
    <w:tmpl w:val="DD4A0F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D50F32"/>
    <w:multiLevelType w:val="multilevel"/>
    <w:tmpl w:val="352EAC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6235A5"/>
    <w:multiLevelType w:val="multilevel"/>
    <w:tmpl w:val="99B67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1C2AF0"/>
    <w:multiLevelType w:val="hybridMultilevel"/>
    <w:tmpl w:val="D9CAA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B983A7C"/>
    <w:multiLevelType w:val="hybridMultilevel"/>
    <w:tmpl w:val="B030B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2"/>
  </w:num>
  <w:num w:numId="7">
    <w:abstractNumId w:val="1"/>
  </w:num>
  <w:num w:numId="8">
    <w:abstractNumId w:val="13"/>
  </w:num>
  <w:num w:numId="9">
    <w:abstractNumId w:val="5"/>
  </w:num>
  <w:num w:numId="10">
    <w:abstractNumId w:val="6"/>
  </w:num>
  <w:num w:numId="11">
    <w:abstractNumId w:val="10"/>
  </w:num>
  <w:num w:numId="12">
    <w:abstractNumId w:val="4"/>
  </w:num>
  <w:num w:numId="13">
    <w:abstractNumId w:val="7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CF"/>
    <w:rsid w:val="001219BF"/>
    <w:rsid w:val="004B2019"/>
    <w:rsid w:val="008A2464"/>
    <w:rsid w:val="00A109CF"/>
    <w:rsid w:val="00E95296"/>
    <w:rsid w:val="00EB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01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B2019"/>
  </w:style>
  <w:style w:type="paragraph" w:styleId="a5">
    <w:name w:val="Body Text Indent"/>
    <w:basedOn w:val="a"/>
    <w:link w:val="a6"/>
    <w:rsid w:val="004B20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B2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B201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4B20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4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2019"/>
  </w:style>
  <w:style w:type="paragraph" w:styleId="aa">
    <w:name w:val="header"/>
    <w:basedOn w:val="a"/>
    <w:link w:val="ab"/>
    <w:uiPriority w:val="99"/>
    <w:unhideWhenUsed/>
    <w:rsid w:val="004B201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4B2019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B201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B2019"/>
    <w:rPr>
      <w:rFonts w:ascii="Calibri" w:eastAsia="Times New Roman" w:hAnsi="Calibri" w:cs="Times New Roman"/>
      <w:lang w:eastAsia="ru-RU"/>
    </w:rPr>
  </w:style>
  <w:style w:type="paragraph" w:customStyle="1" w:styleId="c11">
    <w:name w:val="c11"/>
    <w:basedOn w:val="a"/>
    <w:rsid w:val="004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01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B2019"/>
  </w:style>
  <w:style w:type="paragraph" w:styleId="a5">
    <w:name w:val="Body Text Indent"/>
    <w:basedOn w:val="a"/>
    <w:link w:val="a6"/>
    <w:rsid w:val="004B20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B2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B201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4B20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4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2019"/>
  </w:style>
  <w:style w:type="paragraph" w:styleId="aa">
    <w:name w:val="header"/>
    <w:basedOn w:val="a"/>
    <w:link w:val="ab"/>
    <w:uiPriority w:val="99"/>
    <w:unhideWhenUsed/>
    <w:rsid w:val="004B201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4B2019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B201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B2019"/>
    <w:rPr>
      <w:rFonts w:ascii="Calibri" w:eastAsia="Times New Roman" w:hAnsi="Calibri" w:cs="Times New Roman"/>
      <w:lang w:eastAsia="ru-RU"/>
    </w:rPr>
  </w:style>
  <w:style w:type="paragraph" w:customStyle="1" w:styleId="c11">
    <w:name w:val="c11"/>
    <w:basedOn w:val="a"/>
    <w:rsid w:val="004B2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18</Pages>
  <Words>5068</Words>
  <Characters>28892</Characters>
  <Application>Microsoft Office Word</Application>
  <DocSecurity>0</DocSecurity>
  <Lines>240</Lines>
  <Paragraphs>67</Paragraphs>
  <ScaleCrop>false</ScaleCrop>
  <Company>*</Company>
  <LinksUpToDate>false</LinksUpToDate>
  <CharactersWithSpaces>33893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ОГЭ инф</cp:lastModifiedBy>
  <cp:revision>4</cp:revision>
  <dcterms:created xsi:type="dcterms:W3CDTF">2021-03-30T17:02:00Z</dcterms:created>
  <dcterms:modified xsi:type="dcterms:W3CDTF">2022-11-29T06:29:00Z</dcterms:modified>
</cp:coreProperties>
</file>